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1C5260">
            <w:pPr>
              <w:jc w:val="right"/>
              <w:rPr>
                <w:rFonts w:cs="Arial"/>
              </w:rPr>
            </w:pPr>
            <w:r w:rsidRPr="002E571A">
              <w:rPr>
                <w:rFonts w:cs="Arial"/>
                <w:szCs w:val="22"/>
              </w:rPr>
              <w:t xml:space="preserve">Протокол  № </w:t>
            </w:r>
            <w:r w:rsidR="001C5260">
              <w:rPr>
                <w:rFonts w:cs="Arial"/>
                <w:szCs w:val="22"/>
              </w:rPr>
              <w:t>9</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1C5260">
            <w:pPr>
              <w:jc w:val="right"/>
              <w:rPr>
                <w:rFonts w:cs="Arial"/>
              </w:rPr>
            </w:pPr>
            <w:r w:rsidRPr="002E571A">
              <w:rPr>
                <w:rFonts w:cs="Arial"/>
                <w:szCs w:val="22"/>
              </w:rPr>
              <w:t>«</w:t>
            </w:r>
            <w:r w:rsidR="001C5260">
              <w:rPr>
                <w:rFonts w:cs="Arial"/>
                <w:szCs w:val="22"/>
              </w:rPr>
              <w:t>28</w:t>
            </w:r>
            <w:r w:rsidRPr="002E571A">
              <w:rPr>
                <w:rFonts w:cs="Arial"/>
                <w:szCs w:val="22"/>
              </w:rPr>
              <w:t xml:space="preserve">» </w:t>
            </w:r>
            <w:r w:rsidR="001C5260">
              <w:rPr>
                <w:rFonts w:cs="Arial"/>
                <w:szCs w:val="22"/>
              </w:rPr>
              <w:t>января 2019</w:t>
            </w:r>
            <w:r w:rsidRPr="002E571A">
              <w:rPr>
                <w:rFonts w:cs="Arial"/>
                <w:szCs w:val="22"/>
              </w:rPr>
              <w:t xml:space="preserve"> г.</w:t>
            </w:r>
          </w:p>
        </w:tc>
      </w:tr>
    </w:tbl>
    <w:p w:rsidR="00DE7BED" w:rsidRDefault="00DE7BED" w:rsidP="00DE7BED">
      <w:pPr>
        <w:rPr>
          <w:rFonts w:cs="Arial"/>
          <w:vanish/>
          <w:szCs w:val="22"/>
        </w:rPr>
      </w:pPr>
    </w:p>
    <w:p w:rsidR="00DE7BED" w:rsidRPr="002E571A" w:rsidRDefault="00A03AA2" w:rsidP="00DE7BED">
      <w:pPr>
        <w:rPr>
          <w:rFonts w:cs="Arial"/>
          <w:szCs w:val="22"/>
        </w:rPr>
      </w:pPr>
      <w:r w:rsidRPr="00C3415B">
        <w:rPr>
          <w:rFonts w:cs="Arial"/>
          <w:szCs w:val="22"/>
        </w:rPr>
        <w:t xml:space="preserve">ПДО </w:t>
      </w:r>
      <w:r w:rsidRPr="00195516">
        <w:rPr>
          <w:rFonts w:cs="Arial"/>
          <w:szCs w:val="22"/>
        </w:rPr>
        <w:t>№</w:t>
      </w:r>
      <w:r w:rsidR="001C5260">
        <w:rPr>
          <w:rFonts w:cs="Arial"/>
          <w:szCs w:val="22"/>
        </w:rPr>
        <w:t xml:space="preserve"> 00</w:t>
      </w:r>
      <w:r w:rsidR="00195516" w:rsidRPr="00195516">
        <w:rPr>
          <w:rFonts w:cs="Arial"/>
          <w:szCs w:val="22"/>
        </w:rPr>
        <w:t>3</w:t>
      </w:r>
      <w:r w:rsidR="00362455" w:rsidRPr="00195516">
        <w:rPr>
          <w:rFonts w:cs="Arial"/>
          <w:szCs w:val="22"/>
        </w:rPr>
        <w:t>-</w:t>
      </w:r>
      <w:r w:rsidRPr="00195516">
        <w:rPr>
          <w:rFonts w:cs="Arial"/>
          <w:szCs w:val="22"/>
        </w:rPr>
        <w:t>КР-201</w:t>
      </w:r>
      <w:r w:rsidR="00AD0B73" w:rsidRPr="00195516">
        <w:rPr>
          <w:rFonts w:cs="Arial"/>
          <w:szCs w:val="22"/>
        </w:rPr>
        <w:t>9</w:t>
      </w:r>
      <w:r w:rsidRPr="00CB7A2C">
        <w:rPr>
          <w:rFonts w:cs="Arial"/>
          <w:szCs w:val="22"/>
        </w:rPr>
        <w:t xml:space="preserve"> от</w:t>
      </w:r>
      <w:r w:rsidRPr="005F56FA">
        <w:rPr>
          <w:rFonts w:cs="Arial"/>
          <w:szCs w:val="22"/>
        </w:rPr>
        <w:t xml:space="preserve"> </w:t>
      </w:r>
      <w:r w:rsidR="001C5260">
        <w:rPr>
          <w:rFonts w:cs="Arial"/>
          <w:szCs w:val="22"/>
        </w:rPr>
        <w:t>28.01.2019 г.</w:t>
      </w:r>
    </w:p>
    <w:p w:rsidR="00DE7BED" w:rsidRDefault="00DE7BED" w:rsidP="00DE7BED">
      <w:pPr>
        <w:jc w:val="both"/>
        <w:rPr>
          <w:rFonts w:cs="Arial"/>
          <w:sz w:val="16"/>
          <w:szCs w:val="16"/>
        </w:rPr>
      </w:pPr>
    </w:p>
    <w:p w:rsidR="007D6C8C" w:rsidRPr="001D2186" w:rsidRDefault="00DE7BED" w:rsidP="001C5260">
      <w:pPr>
        <w:ind w:firstLine="708"/>
        <w:jc w:val="both"/>
        <w:rPr>
          <w:rFonts w:cs="Arial"/>
          <w:szCs w:val="22"/>
        </w:rPr>
      </w:pPr>
      <w:r>
        <w:rPr>
          <w:rFonts w:cs="Arial"/>
          <w:b/>
          <w:szCs w:val="22"/>
        </w:rPr>
        <w:t xml:space="preserve">ОАО </w:t>
      </w:r>
      <w:r w:rsidRPr="007873E8">
        <w:rPr>
          <w:rFonts w:cs="Arial"/>
          <w:b/>
          <w:szCs w:val="22"/>
        </w:rPr>
        <w:t>«</w:t>
      </w:r>
      <w:proofErr w:type="spellStart"/>
      <w:r w:rsidRPr="007873E8">
        <w:rPr>
          <w:rFonts w:cs="Arial"/>
          <w:b/>
          <w:szCs w:val="22"/>
        </w:rPr>
        <w:t>Славнефть</w:t>
      </w:r>
      <w:proofErr w:type="spellEnd"/>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311268">
        <w:rPr>
          <w:rFonts w:cs="Arial"/>
          <w:b/>
          <w:szCs w:val="22"/>
        </w:rPr>
        <w:t>в</w:t>
      </w:r>
      <w:r w:rsidR="00311268" w:rsidRPr="00311268">
        <w:rPr>
          <w:rFonts w:cs="Arial"/>
          <w:b/>
          <w:szCs w:val="22"/>
        </w:rPr>
        <w:t xml:space="preserve">ыполнение работ по наладке </w:t>
      </w:r>
      <w:proofErr w:type="spellStart"/>
      <w:r w:rsidR="00311268" w:rsidRPr="00311268">
        <w:rPr>
          <w:rFonts w:cs="Arial"/>
          <w:b/>
          <w:szCs w:val="22"/>
        </w:rPr>
        <w:t>водно</w:t>
      </w:r>
      <w:proofErr w:type="spellEnd"/>
      <w:r w:rsidR="00311268" w:rsidRPr="00311268">
        <w:rPr>
          <w:rFonts w:cs="Arial"/>
          <w:b/>
          <w:szCs w:val="22"/>
        </w:rPr>
        <w:t>–химического режима теплоэнергетического и водоподготовительного оборудования ОАО «</w:t>
      </w:r>
      <w:proofErr w:type="spellStart"/>
      <w:r w:rsidR="00311268" w:rsidRPr="00311268">
        <w:rPr>
          <w:rFonts w:cs="Arial"/>
          <w:b/>
          <w:szCs w:val="22"/>
        </w:rPr>
        <w:t>Славнефть</w:t>
      </w:r>
      <w:proofErr w:type="spellEnd"/>
      <w:r w:rsidR="00311268" w:rsidRPr="00311268">
        <w:rPr>
          <w:rFonts w:cs="Arial"/>
          <w:b/>
          <w:szCs w:val="22"/>
        </w:rPr>
        <w:t>–ЯНОС»</w:t>
      </w:r>
      <w:r w:rsidR="00F342F5" w:rsidRPr="00F342F5">
        <w:rPr>
          <w:rFonts w:cs="Arial"/>
          <w:b/>
          <w:szCs w:val="22"/>
        </w:rPr>
        <w:t>.</w:t>
      </w:r>
      <w:r w:rsidR="00B64ABC" w:rsidRPr="00B64ABC">
        <w:rPr>
          <w:rFonts w:cs="Arial"/>
          <w:b/>
          <w:szCs w:val="22"/>
        </w:rPr>
        <w:t xml:space="preserve"> </w:t>
      </w:r>
      <w:r w:rsidR="008E4039" w:rsidRPr="002E571A">
        <w:rPr>
          <w:rFonts w:cs="Arial"/>
          <w:szCs w:val="22"/>
        </w:rPr>
        <w:t xml:space="preserve">По </w:t>
      </w:r>
      <w:r w:rsidR="008E4039"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8E4039">
        <w:rPr>
          <w:rFonts w:cs="Arial"/>
          <w:szCs w:val="22"/>
        </w:rPr>
        <w:t>Безотзывной офертой</w:t>
      </w:r>
      <w:r w:rsidR="008E4039" w:rsidRPr="008B32AB">
        <w:rPr>
          <w:rFonts w:cs="Arial"/>
          <w:szCs w:val="22"/>
        </w:rPr>
        <w:t xml:space="preserve"> для </w:t>
      </w:r>
      <w:r w:rsidR="008E4039">
        <w:rPr>
          <w:rFonts w:cs="Arial"/>
          <w:szCs w:val="22"/>
        </w:rPr>
        <w:t>коммерческой</w:t>
      </w:r>
      <w:r w:rsidR="008E4039" w:rsidRPr="008B32AB">
        <w:rPr>
          <w:rFonts w:cs="Arial"/>
          <w:szCs w:val="22"/>
        </w:rPr>
        <w:t xml:space="preserve"> части предложения</w:t>
      </w:r>
      <w:r w:rsidR="008E4039" w:rsidRPr="00923B3D">
        <w:rPr>
          <w:rFonts w:cs="Arial"/>
          <w:szCs w:val="22"/>
        </w:rPr>
        <w:t xml:space="preserve"> (форма 5) при выполнении </w:t>
      </w:r>
      <w:r w:rsidR="008E4039"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000A4C" w:rsidRPr="00000A4C" w:rsidRDefault="00000A4C" w:rsidP="00000A4C">
      <w:pPr>
        <w:ind w:firstLine="720"/>
        <w:jc w:val="both"/>
        <w:rPr>
          <w:rFonts w:cs="Arial"/>
          <w:szCs w:val="22"/>
        </w:rPr>
      </w:pPr>
      <w:r w:rsidRPr="00000A4C">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w:t>
      </w:r>
      <w:proofErr w:type="spellStart"/>
      <w:r w:rsidRPr="002F64EF">
        <w:t>Славнефть</w:t>
      </w:r>
      <w:proofErr w:type="spellEnd"/>
      <w:r w:rsidRPr="002F64EF">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2F64EF">
        <w:t>Славнефть</w:t>
      </w:r>
      <w:proofErr w:type="spellEnd"/>
      <w:r w:rsidRPr="002F64EF">
        <w:t>-ЯНОС»,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D94D6B">
        <w:rPr>
          <w:rFonts w:cs="Arial"/>
          <w:b/>
          <w:szCs w:val="22"/>
        </w:rPr>
        <w:t>01</w:t>
      </w:r>
      <w:r w:rsidR="00230908" w:rsidRPr="000B32AD">
        <w:rPr>
          <w:rFonts w:cs="Arial"/>
          <w:b/>
          <w:szCs w:val="22"/>
        </w:rPr>
        <w:t xml:space="preserve"> </w:t>
      </w:r>
      <w:r w:rsidR="00D94D6B">
        <w:rPr>
          <w:rFonts w:cs="Arial"/>
          <w:b/>
          <w:szCs w:val="22"/>
        </w:rPr>
        <w:t>мая</w:t>
      </w:r>
      <w:r w:rsidR="00230908" w:rsidRPr="000B32AD">
        <w:rPr>
          <w:rFonts w:cs="Arial"/>
          <w:b/>
          <w:szCs w:val="22"/>
        </w:rPr>
        <w:t xml:space="preserve"> 201</w:t>
      </w:r>
      <w:r w:rsidR="00DA499C">
        <w:rPr>
          <w:rFonts w:cs="Arial"/>
          <w:b/>
          <w:szCs w:val="22"/>
        </w:rPr>
        <w:t>9</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8E4039" w:rsidRPr="003561AE" w:rsidRDefault="008E4039" w:rsidP="008E4039">
      <w:pPr>
        <w:pStyle w:val="ac"/>
        <w:numPr>
          <w:ilvl w:val="0"/>
          <w:numId w:val="2"/>
        </w:numPr>
        <w:tabs>
          <w:tab w:val="left" w:pos="1418"/>
        </w:tabs>
        <w:ind w:left="1418" w:hanging="341"/>
        <w:contextualSpacing w:val="0"/>
        <w:jc w:val="both"/>
        <w:rPr>
          <w:rFonts w:cs="Arial"/>
          <w:szCs w:val="22"/>
        </w:rPr>
      </w:pPr>
      <w:r w:rsidRPr="008B32AB">
        <w:rPr>
          <w:rFonts w:cs="Arial"/>
          <w:szCs w:val="22"/>
        </w:rPr>
        <w:t>Безотзывная оферта для технической части предложения</w:t>
      </w:r>
      <w:r>
        <w:rPr>
          <w:rFonts w:cs="Arial"/>
          <w:szCs w:val="22"/>
        </w:rPr>
        <w:t xml:space="preserve"> (Ф</w:t>
      </w:r>
      <w:r w:rsidRPr="003561AE">
        <w:rPr>
          <w:rFonts w:cs="Arial"/>
          <w:szCs w:val="22"/>
        </w:rPr>
        <w:t>орма 4, подписанная уполномоченным лицом и заверенная печатью участника закупки);</w:t>
      </w:r>
    </w:p>
    <w:p w:rsidR="000548CD" w:rsidRPr="00B34B7B" w:rsidRDefault="000548CD" w:rsidP="000548CD">
      <w:pPr>
        <w:numPr>
          <w:ilvl w:val="0"/>
          <w:numId w:val="2"/>
        </w:numPr>
        <w:tabs>
          <w:tab w:val="left" w:pos="1418"/>
        </w:tabs>
        <w:ind w:left="1418" w:hanging="341"/>
        <w:jc w:val="both"/>
        <w:rPr>
          <w:rFonts w:cs="Arial"/>
          <w:szCs w:val="22"/>
        </w:rPr>
      </w:pPr>
      <w:r w:rsidRPr="00B34B7B">
        <w:rPr>
          <w:rFonts w:cs="Arial"/>
          <w:szCs w:val="22"/>
        </w:rPr>
        <w:t xml:space="preserve">Подписанный договор подряда (Форма №3) с Приложениями к нему, без указания стоимости работ в </w:t>
      </w:r>
      <w:r w:rsidR="005D772A" w:rsidRPr="00B34B7B">
        <w:rPr>
          <w:rFonts w:cs="Arial"/>
          <w:szCs w:val="22"/>
        </w:rPr>
        <w:t>п.</w:t>
      </w:r>
      <w:r w:rsidRPr="00B34B7B">
        <w:rPr>
          <w:rFonts w:cs="Arial"/>
          <w:szCs w:val="22"/>
        </w:rPr>
        <w:t>3.1</w:t>
      </w:r>
      <w:r w:rsidR="005D772A" w:rsidRPr="00B34B7B">
        <w:rPr>
          <w:rFonts w:cs="Arial"/>
          <w:szCs w:val="22"/>
        </w:rPr>
        <w:t>,</w:t>
      </w:r>
      <w:r w:rsidR="00AA471F">
        <w:rPr>
          <w:rFonts w:cs="Arial"/>
          <w:szCs w:val="22"/>
        </w:rPr>
        <w:t xml:space="preserve"> договора и Приложениях</w:t>
      </w:r>
      <w:r w:rsidR="00B34B7B" w:rsidRPr="00B34B7B">
        <w:rPr>
          <w:rFonts w:cs="Arial"/>
          <w:szCs w:val="22"/>
        </w:rPr>
        <w:t xml:space="preserve"> №2</w:t>
      </w:r>
      <w:r w:rsidR="00AA471F">
        <w:rPr>
          <w:rFonts w:cs="Arial"/>
          <w:szCs w:val="22"/>
        </w:rPr>
        <w:t xml:space="preserve"> и 3</w:t>
      </w:r>
      <w:r w:rsidR="00B34B7B" w:rsidRPr="00B34B7B">
        <w:rPr>
          <w:rFonts w:cs="Arial"/>
          <w:szCs w:val="22"/>
        </w:rPr>
        <w:t xml:space="preserve"> к договору</w:t>
      </w:r>
      <w:r w:rsidRPr="00B34B7B">
        <w:rPr>
          <w:rFonts w:cs="Arial"/>
          <w:szCs w:val="22"/>
        </w:rPr>
        <w:t xml:space="preserve">, подписанные и скрепленные печатью организации в редакции Заказчика, в </w:t>
      </w:r>
      <w:r w:rsidR="00DA499C" w:rsidRPr="00B34B7B">
        <w:rPr>
          <w:rFonts w:cs="Arial"/>
          <w:szCs w:val="22"/>
        </w:rPr>
        <w:t>1</w:t>
      </w:r>
      <w:r w:rsidRPr="00B34B7B">
        <w:rPr>
          <w:rFonts w:cs="Arial"/>
          <w:szCs w:val="22"/>
        </w:rPr>
        <w:t>-</w:t>
      </w:r>
      <w:r w:rsidR="00DA499C" w:rsidRPr="00B34B7B">
        <w:rPr>
          <w:rFonts w:cs="Arial"/>
          <w:szCs w:val="22"/>
        </w:rPr>
        <w:t>ом</w:t>
      </w:r>
      <w:r w:rsidRPr="00B34B7B">
        <w:rPr>
          <w:rFonts w:cs="Arial"/>
          <w:szCs w:val="22"/>
        </w:rPr>
        <w:t xml:space="preserve"> экземпляр</w:t>
      </w:r>
      <w:r w:rsidR="00DA499C" w:rsidRPr="00B34B7B">
        <w:rPr>
          <w:rFonts w:cs="Arial"/>
          <w:szCs w:val="22"/>
        </w:rPr>
        <w:t>е</w:t>
      </w:r>
      <w:r w:rsidRPr="00B34B7B">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927999" w:rsidRDefault="00392CCE" w:rsidP="006F6309">
      <w:pPr>
        <w:pStyle w:val="ac"/>
        <w:numPr>
          <w:ilvl w:val="0"/>
          <w:numId w:val="2"/>
        </w:numPr>
        <w:tabs>
          <w:tab w:val="left" w:pos="1418"/>
        </w:tabs>
        <w:ind w:left="1418" w:hanging="341"/>
        <w:contextualSpacing w:val="0"/>
        <w:jc w:val="both"/>
        <w:rPr>
          <w:rFonts w:cs="Arial"/>
          <w:szCs w:val="22"/>
        </w:rPr>
      </w:pPr>
      <w:r w:rsidRPr="00927999">
        <w:rPr>
          <w:rFonts w:cs="Arial"/>
          <w:szCs w:val="22"/>
        </w:rPr>
        <w:t>Справка о заключенных и выполненных договорах по предмету закупки за последние два года (Форма 7)</w:t>
      </w:r>
      <w:r w:rsidR="00357655" w:rsidRPr="00927999">
        <w:rPr>
          <w:rFonts w:cs="Arial"/>
          <w:szCs w:val="22"/>
        </w:rPr>
        <w:t xml:space="preserve"> за подписью руководителя организации</w:t>
      </w:r>
      <w:r w:rsidR="00927999" w:rsidRPr="00927999">
        <w:rPr>
          <w:szCs w:val="22"/>
        </w:rPr>
        <w:t xml:space="preserve"> с обязательным приложением копий реализованных договоров и </w:t>
      </w:r>
      <w:proofErr w:type="spellStart"/>
      <w:proofErr w:type="gramStart"/>
      <w:r w:rsidR="00927999" w:rsidRPr="00927999">
        <w:rPr>
          <w:szCs w:val="22"/>
        </w:rPr>
        <w:t>тех.заданий</w:t>
      </w:r>
      <w:proofErr w:type="spellEnd"/>
      <w:proofErr w:type="gramEnd"/>
      <w:r w:rsidR="00927999" w:rsidRPr="00927999">
        <w:rPr>
          <w:szCs w:val="22"/>
        </w:rPr>
        <w:t xml:space="preserve"> к ним, актов выполненных работ, отзывов Заказчиков.</w:t>
      </w:r>
      <w:r w:rsidR="006F6309" w:rsidRPr="00927999">
        <w:rPr>
          <w:rFonts w:cs="Arial"/>
          <w:szCs w:val="22"/>
        </w:rPr>
        <w:t xml:space="preserve"> </w:t>
      </w:r>
      <w:r w:rsidR="006F6309" w:rsidRPr="00927999">
        <w:rPr>
          <w:rFonts w:cs="Arial"/>
          <w:b/>
          <w:szCs w:val="22"/>
        </w:rPr>
        <w:t xml:space="preserve">Документ предоставляется контрагентом </w:t>
      </w:r>
      <w:r w:rsidR="006F6309" w:rsidRPr="00927999">
        <w:rPr>
          <w:rFonts w:cs="Arial"/>
          <w:b/>
          <w:szCs w:val="22"/>
          <w:u w:val="single"/>
        </w:rPr>
        <w:t>только в электронном виде</w:t>
      </w:r>
      <w:r w:rsidR="006F6309" w:rsidRPr="00927999">
        <w:rPr>
          <w:rFonts w:cs="Arial"/>
          <w:b/>
          <w:szCs w:val="22"/>
        </w:rPr>
        <w:t xml:space="preserve"> на электронном носителе;</w:t>
      </w:r>
    </w:p>
    <w:p w:rsidR="006F6309" w:rsidRPr="009B44DD" w:rsidRDefault="009B44DD" w:rsidP="006F6309">
      <w:pPr>
        <w:pStyle w:val="ac"/>
        <w:numPr>
          <w:ilvl w:val="0"/>
          <w:numId w:val="2"/>
        </w:numPr>
        <w:tabs>
          <w:tab w:val="left" w:pos="1418"/>
        </w:tabs>
        <w:ind w:left="1418" w:hanging="341"/>
        <w:contextualSpacing w:val="0"/>
        <w:jc w:val="both"/>
        <w:rPr>
          <w:szCs w:val="22"/>
        </w:rPr>
      </w:pPr>
      <w:r w:rsidRPr="00EE4035">
        <w:rPr>
          <w:szCs w:val="22"/>
        </w:rPr>
        <w:lastRenderedPageBreak/>
        <w:t xml:space="preserve">Копия методики проведения </w:t>
      </w:r>
      <w:proofErr w:type="spellStart"/>
      <w:r w:rsidRPr="00EE4035">
        <w:rPr>
          <w:szCs w:val="22"/>
        </w:rPr>
        <w:t>режимно</w:t>
      </w:r>
      <w:proofErr w:type="spellEnd"/>
      <w:r w:rsidRPr="00EE4035">
        <w:rPr>
          <w:szCs w:val="22"/>
        </w:rPr>
        <w:t>–наладочных испытаний паровых котлов, согласованной с органами РТН (за подписью руководителя организации, скрепленная печатью организации)</w:t>
      </w:r>
      <w:r w:rsidR="005B3F4C" w:rsidRPr="009B44DD">
        <w:rPr>
          <w:szCs w:val="22"/>
        </w:rPr>
        <w:t>.</w:t>
      </w:r>
      <w:r w:rsidR="005843B4" w:rsidRPr="009B44DD">
        <w:rPr>
          <w:szCs w:val="22"/>
        </w:rPr>
        <w:t xml:space="preserve"> </w:t>
      </w:r>
      <w:r w:rsidR="006F6309" w:rsidRPr="009B44DD">
        <w:rPr>
          <w:rFonts w:cs="Arial"/>
          <w:b/>
          <w:szCs w:val="22"/>
        </w:rPr>
        <w:t xml:space="preserve">Документ предоставляется контрагентом </w:t>
      </w:r>
      <w:r w:rsidR="006F6309" w:rsidRPr="009B44DD">
        <w:rPr>
          <w:rFonts w:cs="Arial"/>
          <w:b/>
          <w:szCs w:val="22"/>
          <w:u w:val="single"/>
        </w:rPr>
        <w:t>только в электронном виде</w:t>
      </w:r>
      <w:r w:rsidR="006F6309" w:rsidRPr="009B44DD">
        <w:rPr>
          <w:rFonts w:cs="Arial"/>
          <w:b/>
          <w:szCs w:val="22"/>
        </w:rPr>
        <w:t xml:space="preserve"> на электронном носителе;</w:t>
      </w:r>
    </w:p>
    <w:p w:rsidR="006F6309" w:rsidRPr="005F394A" w:rsidRDefault="006F6309" w:rsidP="006F6309">
      <w:pPr>
        <w:pStyle w:val="ac"/>
        <w:numPr>
          <w:ilvl w:val="0"/>
          <w:numId w:val="2"/>
        </w:numPr>
        <w:tabs>
          <w:tab w:val="left" w:pos="1418"/>
        </w:tabs>
        <w:ind w:left="1418" w:hanging="341"/>
        <w:contextualSpacing w:val="0"/>
        <w:jc w:val="both"/>
        <w:rPr>
          <w:rFonts w:cs="Arial"/>
          <w:szCs w:val="22"/>
        </w:rPr>
      </w:pPr>
      <w:r w:rsidRPr="00EE4035">
        <w:rPr>
          <w:rFonts w:cs="Arial"/>
          <w:szCs w:val="22"/>
        </w:rPr>
        <w:t>Справка о наличии произ</w:t>
      </w:r>
      <w:r w:rsidR="005F7E0C" w:rsidRPr="00EE4035">
        <w:rPr>
          <w:rFonts w:cs="Arial"/>
          <w:szCs w:val="22"/>
        </w:rPr>
        <w:t>водственных мощностей (Форма 9)</w:t>
      </w:r>
      <w:r w:rsidR="00EE4035" w:rsidRPr="00EE4035">
        <w:rPr>
          <w:rFonts w:cs="Arial"/>
          <w:szCs w:val="22"/>
        </w:rPr>
        <w:t>, с обязательным приложением копий паспортов приборов, свидетельств о поверке.</w:t>
      </w:r>
      <w:r w:rsidRPr="00EE4035">
        <w:rPr>
          <w:rFonts w:cs="Arial"/>
          <w:szCs w:val="22"/>
        </w:rPr>
        <w:t xml:space="preserve"> </w:t>
      </w:r>
      <w:r w:rsidRPr="005F394A">
        <w:rPr>
          <w:rFonts w:cs="Arial"/>
          <w:b/>
          <w:szCs w:val="22"/>
        </w:rPr>
        <w:t xml:space="preserve">Документ предоставляется контрагентом </w:t>
      </w:r>
      <w:r w:rsidRPr="005F394A">
        <w:rPr>
          <w:rFonts w:cs="Arial"/>
          <w:b/>
          <w:szCs w:val="22"/>
          <w:u w:val="single"/>
        </w:rPr>
        <w:t>только в электронном виде</w:t>
      </w:r>
      <w:r w:rsidRPr="005F394A">
        <w:rPr>
          <w:rFonts w:cs="Arial"/>
          <w:b/>
          <w:szCs w:val="22"/>
        </w:rPr>
        <w:t xml:space="preserve"> на электронном носителе;</w:t>
      </w:r>
    </w:p>
    <w:p w:rsidR="0016097F" w:rsidRPr="001D329D" w:rsidRDefault="0016097F" w:rsidP="0016097F">
      <w:pPr>
        <w:pStyle w:val="ac"/>
        <w:numPr>
          <w:ilvl w:val="0"/>
          <w:numId w:val="2"/>
        </w:numPr>
        <w:tabs>
          <w:tab w:val="left" w:pos="1418"/>
        </w:tabs>
        <w:ind w:left="1418" w:hanging="341"/>
        <w:contextualSpacing w:val="0"/>
        <w:jc w:val="both"/>
        <w:rPr>
          <w:szCs w:val="22"/>
        </w:rPr>
      </w:pPr>
      <w:r w:rsidRPr="001D329D">
        <w:rPr>
          <w:szCs w:val="22"/>
        </w:rPr>
        <w:t>Копии свидетельств или протоколов комиссий об аттестации в области промышленной безопасности.</w:t>
      </w:r>
      <w:r w:rsidRPr="001D329D">
        <w:rPr>
          <w:rFonts w:cs="Arial"/>
          <w:b/>
          <w:szCs w:val="22"/>
        </w:rPr>
        <w:t xml:space="preserve"> Документ предоставляется контрагентом </w:t>
      </w:r>
      <w:r w:rsidRPr="001D329D">
        <w:rPr>
          <w:rFonts w:cs="Arial"/>
          <w:b/>
          <w:szCs w:val="22"/>
          <w:u w:val="single"/>
        </w:rPr>
        <w:t>только в электронном виде</w:t>
      </w:r>
      <w:r w:rsidRPr="001D329D">
        <w:rPr>
          <w:rFonts w:cs="Arial"/>
          <w:b/>
          <w:szCs w:val="22"/>
        </w:rPr>
        <w:t xml:space="preserve"> на электронном носителе</w:t>
      </w:r>
      <w:r w:rsidRPr="001D329D">
        <w:rPr>
          <w:szCs w:val="22"/>
        </w:rPr>
        <w:t xml:space="preserve">. Либо гарантийное письмо </w:t>
      </w:r>
      <w:r w:rsidR="00C3394A" w:rsidRPr="001D329D">
        <w:rPr>
          <w:szCs w:val="22"/>
        </w:rPr>
        <w:t xml:space="preserve">за подписью руководителя организации </w:t>
      </w:r>
      <w:r w:rsidRPr="001D329D">
        <w:rPr>
          <w:szCs w:val="22"/>
        </w:rPr>
        <w:t xml:space="preserve">о прохождении аттестации </w:t>
      </w:r>
      <w:r w:rsidR="00C3394A" w:rsidRPr="001D329D">
        <w:rPr>
          <w:szCs w:val="22"/>
        </w:rPr>
        <w:t xml:space="preserve">до начала работ </w:t>
      </w:r>
      <w:r w:rsidRPr="001D329D">
        <w:rPr>
          <w:szCs w:val="22"/>
        </w:rPr>
        <w:t>в случае признания победителем</w:t>
      </w:r>
      <w:r w:rsidR="00C3394A" w:rsidRPr="001D329D">
        <w:rPr>
          <w:szCs w:val="22"/>
        </w:rPr>
        <w:t xml:space="preserve"> тендера и предоставления копий документов Заказчику</w:t>
      </w:r>
      <w:r w:rsidRPr="001D329D">
        <w:rPr>
          <w:szCs w:val="22"/>
        </w:rPr>
        <w:t xml:space="preserve"> (подлинник);</w:t>
      </w:r>
    </w:p>
    <w:p w:rsidR="002A36FC" w:rsidRPr="002A36FC" w:rsidRDefault="002A36FC" w:rsidP="002A36FC">
      <w:pPr>
        <w:pStyle w:val="ac"/>
        <w:numPr>
          <w:ilvl w:val="0"/>
          <w:numId w:val="2"/>
        </w:numPr>
        <w:tabs>
          <w:tab w:val="left" w:pos="1418"/>
        </w:tabs>
        <w:ind w:left="1418" w:hanging="341"/>
        <w:contextualSpacing w:val="0"/>
        <w:jc w:val="both"/>
        <w:rPr>
          <w:szCs w:val="22"/>
        </w:rPr>
      </w:pPr>
      <w:r w:rsidRPr="002A36FC">
        <w:rPr>
          <w:szCs w:val="22"/>
        </w:rPr>
        <w:t xml:space="preserve">Копии сертификатов ISO </w:t>
      </w:r>
      <w:r w:rsidRPr="00C3394A">
        <w:rPr>
          <w:szCs w:val="22"/>
        </w:rPr>
        <w:t>9001 и</w:t>
      </w:r>
      <w:r w:rsidR="00C3394A">
        <w:rPr>
          <w:szCs w:val="22"/>
        </w:rPr>
        <w:t xml:space="preserve"> </w:t>
      </w:r>
      <w:r w:rsidRPr="002A36FC">
        <w:rPr>
          <w:szCs w:val="22"/>
        </w:rPr>
        <w:t>OHSAS 18001 (45001).</w:t>
      </w:r>
      <w:r w:rsidRPr="002A36FC">
        <w:rPr>
          <w:rFonts w:cs="Arial"/>
          <w:b/>
          <w:szCs w:val="22"/>
        </w:rPr>
        <w:t xml:space="preserve"> Документ предоставляется контрагентом </w:t>
      </w:r>
      <w:r w:rsidRPr="002A36FC">
        <w:rPr>
          <w:rFonts w:cs="Arial"/>
          <w:b/>
          <w:szCs w:val="22"/>
          <w:u w:val="single"/>
        </w:rPr>
        <w:t>только в электронном виде</w:t>
      </w:r>
      <w:r w:rsidRPr="002A36FC">
        <w:rPr>
          <w:rFonts w:cs="Arial"/>
          <w:b/>
          <w:szCs w:val="22"/>
        </w:rPr>
        <w:t xml:space="preserve"> на электронном носителе</w:t>
      </w:r>
      <w:r w:rsidRPr="002A36FC">
        <w:rPr>
          <w:szCs w:val="22"/>
        </w:rPr>
        <w:t>;</w:t>
      </w:r>
    </w:p>
    <w:p w:rsidR="0016097F" w:rsidRPr="00015BE6" w:rsidRDefault="0016097F" w:rsidP="0016097F">
      <w:pPr>
        <w:pStyle w:val="ac"/>
        <w:numPr>
          <w:ilvl w:val="0"/>
          <w:numId w:val="2"/>
        </w:numPr>
        <w:tabs>
          <w:tab w:val="left" w:pos="1418"/>
        </w:tabs>
        <w:ind w:left="1418" w:hanging="341"/>
        <w:contextualSpacing w:val="0"/>
        <w:jc w:val="both"/>
        <w:rPr>
          <w:szCs w:val="22"/>
        </w:rPr>
      </w:pPr>
      <w:r w:rsidRPr="0015507E">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Pr="0016097F">
        <w:rPr>
          <w:szCs w:val="22"/>
        </w:rPr>
        <w:t>, с обязательным приложением к ней отчётов о проведении РНИ, выписки из трудовых книжек сотрудников, дипломов, приказа о создании службы охраны труда и т.п.)</w:t>
      </w:r>
      <w:r w:rsidRPr="0015507E">
        <w:rPr>
          <w:szCs w:val="22"/>
        </w:rPr>
        <w:t xml:space="preserve">. </w:t>
      </w:r>
      <w:r w:rsidRPr="0015507E">
        <w:rPr>
          <w:rFonts w:cs="Arial"/>
          <w:b/>
          <w:szCs w:val="22"/>
        </w:rPr>
        <w:t xml:space="preserve">Документ предоставляется контрагентом </w:t>
      </w:r>
      <w:r w:rsidRPr="0015507E">
        <w:rPr>
          <w:rFonts w:cs="Arial"/>
          <w:b/>
          <w:szCs w:val="22"/>
          <w:u w:val="single"/>
        </w:rPr>
        <w:t>только в электронном виде</w:t>
      </w:r>
      <w:r w:rsidRPr="0015507E">
        <w:rPr>
          <w:rFonts w:cs="Arial"/>
          <w:b/>
          <w:szCs w:val="22"/>
        </w:rPr>
        <w:t xml:space="preserve"> на электронном носителе;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3A58FE">
        <w:rPr>
          <w:rFonts w:cs="Arial"/>
          <w:szCs w:val="22"/>
        </w:rPr>
        <w:t>Копия уведомления</w:t>
      </w:r>
      <w:r w:rsidRPr="00476093">
        <w:rPr>
          <w:rFonts w:cs="Arial"/>
          <w:szCs w:val="22"/>
        </w:rPr>
        <w:t xml:space="preserve">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w:t>
      </w:r>
      <w:proofErr w:type="spellStart"/>
      <w:r w:rsidRPr="003902C4">
        <w:rPr>
          <w:rFonts w:cs="Arial"/>
          <w:szCs w:val="22"/>
        </w:rPr>
        <w:t>Славнефть</w:t>
      </w:r>
      <w:proofErr w:type="spellEnd"/>
      <w:r w:rsidRPr="003902C4">
        <w:rPr>
          <w:rFonts w:cs="Arial"/>
          <w:szCs w:val="22"/>
        </w:rPr>
        <w:t>-ЯНОС»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w:t>
      </w:r>
      <w:proofErr w:type="spellStart"/>
      <w:r w:rsidRPr="003902C4">
        <w:rPr>
          <w:rFonts w:cs="Arial"/>
          <w:szCs w:val="22"/>
        </w:rPr>
        <w:t>Славнефть</w:t>
      </w:r>
      <w:proofErr w:type="spellEnd"/>
      <w:r w:rsidRPr="003902C4">
        <w:rPr>
          <w:rFonts w:cs="Arial"/>
          <w:szCs w:val="22"/>
        </w:rPr>
        <w:t>-ЯНОС»,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8E4039" w:rsidRPr="003902C4" w:rsidRDefault="008E4039" w:rsidP="008E4039">
      <w:pPr>
        <w:pStyle w:val="ac"/>
        <w:numPr>
          <w:ilvl w:val="0"/>
          <w:numId w:val="2"/>
        </w:numPr>
        <w:tabs>
          <w:tab w:val="left" w:pos="1418"/>
        </w:tabs>
        <w:ind w:left="1418" w:hanging="341"/>
        <w:contextualSpacing w:val="0"/>
        <w:jc w:val="both"/>
        <w:rPr>
          <w:rFonts w:cs="Arial"/>
          <w:szCs w:val="22"/>
        </w:rPr>
      </w:pPr>
      <w:r w:rsidRPr="008B32AB">
        <w:rPr>
          <w:rFonts w:cs="Arial"/>
          <w:szCs w:val="22"/>
        </w:rPr>
        <w:t>Безотзывная оферта для коммерческой части предложения</w:t>
      </w:r>
      <w:r w:rsidRPr="003902C4">
        <w:rPr>
          <w:rFonts w:cs="Arial"/>
          <w:szCs w:val="22"/>
        </w:rPr>
        <w:t xml:space="preserve"> (Форма 5, подписанная уполномоченным лицом и заверенная печатью участника закупки</w:t>
      </w:r>
      <w:r>
        <w:rPr>
          <w:rFonts w:cs="Arial"/>
          <w:szCs w:val="22"/>
        </w:rPr>
        <w:t>)</w:t>
      </w:r>
      <w:r w:rsidRPr="003902C4">
        <w:rPr>
          <w:rFonts w:cs="Arial"/>
          <w:szCs w:val="22"/>
        </w:rPr>
        <w:t>;</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CB7A2C">
        <w:rPr>
          <w:rFonts w:cs="Arial"/>
          <w:szCs w:val="22"/>
        </w:rPr>
        <w:t xml:space="preserve">на </w:t>
      </w:r>
      <w:r w:rsidRPr="00332BA0">
        <w:rPr>
          <w:rFonts w:cs="Arial"/>
          <w:szCs w:val="22"/>
        </w:rPr>
        <w:t xml:space="preserve">ПДО </w:t>
      </w:r>
      <w:r w:rsidR="003523B8" w:rsidRPr="00332BA0">
        <w:rPr>
          <w:rFonts w:cs="Arial"/>
          <w:szCs w:val="22"/>
        </w:rPr>
        <w:t>№</w:t>
      </w:r>
      <w:r w:rsidR="001C5260">
        <w:rPr>
          <w:rFonts w:cs="Arial"/>
          <w:szCs w:val="22"/>
        </w:rPr>
        <w:t xml:space="preserve"> 00</w:t>
      </w:r>
      <w:r w:rsidR="00332BA0" w:rsidRPr="00332BA0">
        <w:rPr>
          <w:rFonts w:cs="Arial"/>
          <w:szCs w:val="22"/>
        </w:rPr>
        <w:t>3</w:t>
      </w:r>
      <w:r w:rsidR="003523B8" w:rsidRPr="00332BA0">
        <w:rPr>
          <w:rFonts w:cs="Arial"/>
          <w:szCs w:val="22"/>
        </w:rPr>
        <w:t>-КР-201</w:t>
      </w:r>
      <w:r w:rsidR="00D94D6B" w:rsidRPr="00332BA0">
        <w:rPr>
          <w:rFonts w:cs="Arial"/>
          <w:szCs w:val="22"/>
        </w:rPr>
        <w:t>9</w:t>
      </w:r>
      <w:r w:rsidRPr="00F77D3A">
        <w:rPr>
          <w:rFonts w:cs="Arial"/>
          <w:color w:val="FF0000"/>
          <w:szCs w:val="22"/>
        </w:rPr>
        <w:t xml:space="preserve"> </w:t>
      </w:r>
      <w:r w:rsidRPr="001C5260">
        <w:rPr>
          <w:rFonts w:cs="Arial"/>
          <w:szCs w:val="22"/>
        </w:rPr>
        <w:t>от</w:t>
      </w:r>
      <w:r w:rsidRPr="001C5260">
        <w:rPr>
          <w:rFonts w:cs="Arial"/>
          <w:color w:val="FF0000"/>
          <w:szCs w:val="22"/>
        </w:rPr>
        <w:t xml:space="preserve"> </w:t>
      </w:r>
      <w:r w:rsidR="001C5260" w:rsidRPr="001C5260">
        <w:rPr>
          <w:rFonts w:cs="Arial"/>
          <w:szCs w:val="22"/>
        </w:rPr>
        <w:t>28.01.2018 г.</w:t>
      </w:r>
      <w:r w:rsidRPr="001C5260">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w:t>
      </w:r>
      <w:r w:rsidR="001C5260">
        <w:rPr>
          <w:rFonts w:cs="Arial"/>
          <w:szCs w:val="22"/>
        </w:rPr>
        <w:t>:</w:t>
      </w:r>
      <w:r w:rsidRPr="002E571A">
        <w:rPr>
          <w:rFonts w:cs="Arial"/>
          <w:szCs w:val="22"/>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w:t>
      </w:r>
      <w:r w:rsidR="001C5260">
        <w:rPr>
          <w:rFonts w:cs="Arial"/>
          <w:szCs w:val="22"/>
        </w:rPr>
        <w:t>:</w:t>
      </w:r>
      <w:r w:rsidRPr="002E571A">
        <w:rPr>
          <w:rFonts w:cs="Arial"/>
          <w:szCs w:val="22"/>
        </w:rPr>
        <w:t xml:space="preserve">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w:t>
      </w:r>
      <w:r w:rsidR="001C5260">
        <w:rPr>
          <w:rFonts w:cs="Arial"/>
          <w:szCs w:val="22"/>
        </w:rPr>
        <w:t>:</w:t>
      </w:r>
      <w:r w:rsidRPr="002E571A">
        <w:rPr>
          <w:rFonts w:cs="Arial"/>
          <w:szCs w:val="22"/>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w:t>
      </w:r>
      <w:r w:rsidR="001C5260">
        <w:rPr>
          <w:rFonts w:cs="Arial"/>
          <w:szCs w:val="22"/>
        </w:rPr>
        <w:t>:</w:t>
      </w:r>
      <w:r w:rsidRPr="002E571A">
        <w:rPr>
          <w:rFonts w:cs="Arial"/>
          <w:szCs w:val="22"/>
        </w:rPr>
        <w:t xml:space="preserve">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1C5260">
        <w:rPr>
          <w:rFonts w:cs="Arial"/>
          <w:b/>
          <w:szCs w:val="22"/>
        </w:rPr>
        <w:t>28</w:t>
      </w:r>
      <w:r w:rsidRPr="002E571A">
        <w:rPr>
          <w:rFonts w:cs="Arial"/>
          <w:b/>
          <w:szCs w:val="22"/>
        </w:rPr>
        <w:t xml:space="preserve">» </w:t>
      </w:r>
      <w:r w:rsidR="001C5260">
        <w:rPr>
          <w:rFonts w:cs="Arial"/>
          <w:b/>
          <w:szCs w:val="22"/>
        </w:rPr>
        <w:t>января 2019</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1C5260">
        <w:rPr>
          <w:rFonts w:cs="Arial"/>
          <w:b/>
          <w:szCs w:val="22"/>
        </w:rPr>
        <w:t>16:00</w:t>
      </w:r>
      <w:r w:rsidRPr="002E571A">
        <w:rPr>
          <w:rFonts w:cs="Arial"/>
          <w:b/>
          <w:szCs w:val="22"/>
        </w:rPr>
        <w:t xml:space="preserve"> «</w:t>
      </w:r>
      <w:r w:rsidR="001C5260">
        <w:rPr>
          <w:rFonts w:cs="Arial"/>
          <w:b/>
          <w:szCs w:val="22"/>
        </w:rPr>
        <w:t>11</w:t>
      </w:r>
      <w:r w:rsidRPr="002E571A">
        <w:rPr>
          <w:rFonts w:cs="Arial"/>
          <w:b/>
          <w:szCs w:val="22"/>
        </w:rPr>
        <w:t xml:space="preserve">» </w:t>
      </w:r>
      <w:r w:rsidR="001C5260">
        <w:rPr>
          <w:rFonts w:cs="Arial"/>
          <w:b/>
          <w:szCs w:val="22"/>
        </w:rPr>
        <w:t>февраля 2019</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1C5260">
        <w:rPr>
          <w:rFonts w:cs="Arial"/>
          <w:b/>
          <w:szCs w:val="22"/>
        </w:rPr>
        <w:t>01</w:t>
      </w:r>
      <w:r w:rsidRPr="002E571A">
        <w:rPr>
          <w:rFonts w:cs="Arial"/>
          <w:b/>
          <w:szCs w:val="22"/>
        </w:rPr>
        <w:t xml:space="preserve">» </w:t>
      </w:r>
      <w:r w:rsidR="001C5260">
        <w:rPr>
          <w:rFonts w:cs="Arial"/>
          <w:b/>
          <w:szCs w:val="22"/>
        </w:rPr>
        <w:t>мая 2019</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 xml:space="preserve">со дня размещения внесенных изменений до </w:t>
      </w:r>
      <w:r w:rsidRPr="002E571A">
        <w:lastRenderedPageBreak/>
        <w:t>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1C5260">
        <w:rPr>
          <w:rFonts w:cs="Arial"/>
          <w:szCs w:val="22"/>
        </w:rPr>
        <w:t>06</w:t>
      </w:r>
      <w:r w:rsidRPr="002E571A">
        <w:rPr>
          <w:rFonts w:cs="Arial"/>
          <w:szCs w:val="22"/>
        </w:rPr>
        <w:t xml:space="preserve">» </w:t>
      </w:r>
      <w:r w:rsidR="001C5260">
        <w:rPr>
          <w:rFonts w:cs="Arial"/>
          <w:szCs w:val="22"/>
        </w:rPr>
        <w:t xml:space="preserve">февраля 2019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r w:rsidR="00325645">
        <w:rPr>
          <w:rFonts w:cs="Arial"/>
          <w:szCs w:val="22"/>
        </w:rPr>
        <w:t xml:space="preserve"> к</w:t>
      </w:r>
      <w:r w:rsidRPr="002E571A">
        <w:rPr>
          <w:rFonts w:cs="Arial"/>
          <w:szCs w:val="22"/>
        </w:rPr>
        <w:t>:</w:t>
      </w:r>
    </w:p>
    <w:p w:rsidR="00325645" w:rsidRPr="00325645" w:rsidRDefault="00325645" w:rsidP="00325645">
      <w:pPr>
        <w:spacing w:before="0"/>
        <w:ind w:firstLine="709"/>
        <w:jc w:val="both"/>
        <w:rPr>
          <w:rFonts w:cs="Arial"/>
          <w:szCs w:val="22"/>
        </w:rPr>
      </w:pPr>
      <w:r w:rsidRPr="00325645">
        <w:rPr>
          <w:rFonts w:cs="Arial"/>
          <w:szCs w:val="22"/>
        </w:rPr>
        <w:t xml:space="preserve">Ведущему специалисту Тендерного комитета Прокофьева Елена Геннадьевна </w:t>
      </w:r>
    </w:p>
    <w:p w:rsidR="00DE7BED" w:rsidRPr="00325645" w:rsidRDefault="00325645" w:rsidP="00325645">
      <w:pPr>
        <w:spacing w:before="0"/>
        <w:ind w:firstLine="709"/>
        <w:jc w:val="both"/>
        <w:rPr>
          <w:rFonts w:cs="Arial"/>
          <w:szCs w:val="22"/>
          <w:lang w:val="en-US"/>
        </w:rPr>
      </w:pPr>
      <w:r w:rsidRPr="00325645">
        <w:rPr>
          <w:rFonts w:cs="Arial"/>
          <w:szCs w:val="22"/>
        </w:rPr>
        <w:t>тел</w:t>
      </w:r>
      <w:r w:rsidRPr="00325645">
        <w:rPr>
          <w:rFonts w:cs="Arial"/>
          <w:szCs w:val="22"/>
          <w:lang w:val="en-US"/>
        </w:rPr>
        <w:t xml:space="preserve">.: (4852) 49-90-34, E-mail: </w:t>
      </w:r>
      <w:hyperlink r:id="rId7" w:history="1">
        <w:r w:rsidRPr="00CA1D77">
          <w:rPr>
            <w:rStyle w:val="ae"/>
            <w:rFonts w:cs="Arial"/>
            <w:szCs w:val="22"/>
            <w:lang w:val="en-US"/>
          </w:rPr>
          <w:t>ProkofievaEG@yanos.slavneft.ru</w:t>
        </w:r>
      </w:hyperlink>
      <w:r w:rsidRPr="00325645">
        <w:rPr>
          <w:rFonts w:cs="Arial"/>
          <w:szCs w:val="22"/>
          <w:lang w:val="en-US"/>
        </w:rPr>
        <w:t xml:space="preserve"> </w:t>
      </w:r>
      <w:r w:rsidRPr="00325645">
        <w:rPr>
          <w:rFonts w:cs="Arial"/>
          <w:szCs w:val="22"/>
          <w:lang w:val="en-US"/>
        </w:rPr>
        <w:t xml:space="preserve"> </w:t>
      </w:r>
      <w:hyperlink r:id="rId8" w:history="1">
        <w:r w:rsidRPr="00CA1D77">
          <w:rPr>
            <w:rStyle w:val="ae"/>
            <w:rFonts w:cs="Arial"/>
            <w:szCs w:val="22"/>
            <w:lang w:val="en-US"/>
          </w:rPr>
          <w:t>tender@yanos.slavneft.ru</w:t>
        </w:r>
      </w:hyperlink>
      <w:r w:rsidRPr="00325645">
        <w:rPr>
          <w:rFonts w:cs="Arial"/>
          <w:szCs w:val="22"/>
          <w:lang w:val="en-US"/>
        </w:rPr>
        <w:t xml:space="preserve"> </w:t>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proofErr w:type="gramStart"/>
      <w:r w:rsidRPr="002E571A">
        <w:rPr>
          <w:rFonts w:cs="Arial"/>
          <w:szCs w:val="22"/>
        </w:rPr>
        <w:t xml:space="preserve">на  </w:t>
      </w:r>
      <w:r w:rsidR="00B51481">
        <w:rPr>
          <w:color w:val="0000FF"/>
          <w:szCs w:val="22"/>
          <w:u w:val="single"/>
        </w:rPr>
        <w:t>http://www.refinery.yaroslavl.su/index.php?module=tend&amp;page=stop</w:t>
      </w:r>
      <w:proofErr w:type="gramEnd"/>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lastRenderedPageBreak/>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w:t>
      </w:r>
      <w:proofErr w:type="spellStart"/>
      <w:r>
        <w:rPr>
          <w:szCs w:val="22"/>
        </w:rPr>
        <w:t>Славнефть</w:t>
      </w:r>
      <w:proofErr w:type="spellEnd"/>
      <w:r>
        <w:rPr>
          <w:szCs w:val="22"/>
        </w:rPr>
        <w:t>-ЯНОС»</w:t>
      </w:r>
      <w:r w:rsidRPr="002E571A">
        <w:rPr>
          <w:szCs w:val="22"/>
        </w:rPr>
        <w:t xml:space="preserve">, обжалуемые действия (бездействие) </w:t>
      </w:r>
      <w:r>
        <w:rPr>
          <w:szCs w:val="22"/>
        </w:rPr>
        <w:t>ОАО «</w:t>
      </w:r>
      <w:proofErr w:type="spellStart"/>
      <w:r>
        <w:rPr>
          <w:szCs w:val="22"/>
        </w:rPr>
        <w:t>Славнефть</w:t>
      </w:r>
      <w:proofErr w:type="spellEnd"/>
      <w:r>
        <w:rPr>
          <w:szCs w:val="22"/>
        </w:rPr>
        <w:t>-ЯНОС»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w:t>
      </w:r>
      <w:proofErr w:type="spellStart"/>
      <w:r>
        <w:rPr>
          <w:rFonts w:cs="Arial"/>
          <w:szCs w:val="22"/>
        </w:rPr>
        <w:t>Славнефть</w:t>
      </w:r>
      <w:proofErr w:type="spellEnd"/>
      <w:r>
        <w:rPr>
          <w:rFonts w:cs="Arial"/>
          <w:szCs w:val="22"/>
        </w:rPr>
        <w:t>-ЯНОС»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332BA0">
        <w:t>делать оферты №</w:t>
      </w:r>
      <w:r w:rsidR="00325645">
        <w:t xml:space="preserve"> 00</w:t>
      </w:r>
      <w:r w:rsidR="00332BA0" w:rsidRPr="00332BA0">
        <w:t>3</w:t>
      </w:r>
      <w:r w:rsidR="00E85DE8" w:rsidRPr="00332BA0">
        <w:t>-КР-2</w:t>
      </w:r>
      <w:r w:rsidR="00E85DE8" w:rsidRPr="00CB7A2C">
        <w:t>01</w:t>
      </w:r>
      <w:r w:rsidR="00D94D6B">
        <w:t>9</w:t>
      </w:r>
      <w:r w:rsidRPr="00B445D7">
        <w:t xml:space="preserve"> от </w:t>
      </w:r>
      <w:r w:rsidR="00325645" w:rsidRPr="00325645">
        <w:t>28.01.2019 г.</w:t>
      </w:r>
      <w:r w:rsidRPr="00325645">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8E4039" w:rsidRPr="00B25A57" w:rsidRDefault="008E4039" w:rsidP="008E4039">
      <w:pPr>
        <w:spacing w:before="0"/>
      </w:pPr>
      <w:r w:rsidRPr="00B25A57">
        <w:t>4. Форма «</w:t>
      </w:r>
      <w:r w:rsidRPr="008B32AB">
        <w:rPr>
          <w:rFonts w:cs="Arial"/>
          <w:szCs w:val="22"/>
        </w:rPr>
        <w:t>Безотзывная оферта для технической части предложения</w:t>
      </w:r>
      <w:r w:rsidRPr="00B25A57">
        <w:t>» в 1 экз.</w:t>
      </w:r>
    </w:p>
    <w:p w:rsidR="008E4039" w:rsidRPr="00B25A57" w:rsidRDefault="008E4039" w:rsidP="008E4039">
      <w:pPr>
        <w:spacing w:before="0"/>
      </w:pPr>
      <w:r w:rsidRPr="00B25A57">
        <w:t>5. Форма «</w:t>
      </w:r>
      <w:r w:rsidRPr="008B32AB">
        <w:rPr>
          <w:rFonts w:cs="Arial"/>
          <w:szCs w:val="22"/>
        </w:rPr>
        <w:t xml:space="preserve">Безотзывная оферта для </w:t>
      </w:r>
      <w:r>
        <w:rPr>
          <w:rFonts w:cs="Arial"/>
          <w:szCs w:val="22"/>
        </w:rPr>
        <w:t>коммерческой</w:t>
      </w:r>
      <w:r w:rsidRPr="008B32AB">
        <w:rPr>
          <w:rFonts w:cs="Arial"/>
          <w:szCs w:val="22"/>
        </w:rPr>
        <w:t xml:space="preserve"> части предложения</w:t>
      </w:r>
      <w:r w:rsidRPr="00B25A57">
        <w:t>»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D28F0" w:rsidRDefault="00923CDA" w:rsidP="004910B6">
      <w:pPr>
        <w:spacing w:before="0"/>
      </w:pPr>
      <w:r w:rsidRPr="003D28F0">
        <w:t xml:space="preserve">7. </w:t>
      </w:r>
      <w:r w:rsidR="00B25A57" w:rsidRPr="003D28F0">
        <w:t>Форма «</w:t>
      </w:r>
      <w:r w:rsidR="003A632B" w:rsidRPr="003D28F0">
        <w:rPr>
          <w:rFonts w:cs="Arial"/>
          <w:szCs w:val="22"/>
        </w:rPr>
        <w:t>Справка о заключенных и выполненных договорах по предмету закупки за</w:t>
      </w:r>
      <w:r w:rsidR="009E5920" w:rsidRPr="003D28F0">
        <w:rPr>
          <w:rFonts w:cs="Arial"/>
          <w:szCs w:val="22"/>
        </w:rPr>
        <w:t xml:space="preserve"> последние два года</w:t>
      </w:r>
      <w:r w:rsidR="00B25A57" w:rsidRPr="003D28F0">
        <w:t>»</w:t>
      </w:r>
      <w:r w:rsidRPr="003D28F0">
        <w:t xml:space="preserve"> в 1 экз.</w:t>
      </w:r>
    </w:p>
    <w:p w:rsidR="00BA2B15" w:rsidRPr="003D28F0" w:rsidRDefault="00BA2B15" w:rsidP="004910B6">
      <w:pPr>
        <w:spacing w:before="0"/>
      </w:pPr>
      <w:r w:rsidRPr="003D28F0">
        <w:rPr>
          <w:rFonts w:cs="Arial"/>
          <w:szCs w:val="22"/>
        </w:rPr>
        <w:t xml:space="preserve">8. </w:t>
      </w:r>
      <w:r w:rsidRPr="003D28F0">
        <w:t>Форма</w:t>
      </w:r>
      <w:r w:rsidRPr="003D28F0">
        <w:rPr>
          <w:rFonts w:cs="Arial"/>
          <w:szCs w:val="22"/>
        </w:rPr>
        <w:t xml:space="preserve"> «Справка о кадровых ресурсах» в 1 экз</w:t>
      </w:r>
      <w:r w:rsidRPr="003D28F0">
        <w:t>.</w:t>
      </w:r>
    </w:p>
    <w:p w:rsidR="006518C8" w:rsidRPr="003D28F0" w:rsidRDefault="006518C8" w:rsidP="006518C8">
      <w:pPr>
        <w:spacing w:before="0"/>
      </w:pPr>
      <w:r w:rsidRPr="003D28F0">
        <w:t>9. Форма «Справка о наличии производственных мощностей» в 1 экз.</w:t>
      </w:r>
    </w:p>
    <w:p w:rsidR="00AE23C8" w:rsidRPr="003D28F0" w:rsidRDefault="006518C8" w:rsidP="00AE23C8">
      <w:pPr>
        <w:spacing w:before="0"/>
        <w:rPr>
          <w:rFonts w:cs="Arial"/>
          <w:szCs w:val="22"/>
        </w:rPr>
      </w:pPr>
      <w:r w:rsidRPr="003D28F0">
        <w:rPr>
          <w:rFonts w:cs="Arial"/>
          <w:szCs w:val="22"/>
        </w:rPr>
        <w:t>10</w:t>
      </w:r>
      <w:r w:rsidR="00AE23C8" w:rsidRPr="003D28F0">
        <w:rPr>
          <w:rFonts w:cs="Arial"/>
          <w:szCs w:val="22"/>
        </w:rPr>
        <w:t>. 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D28F0">
        <w:rPr>
          <w:rFonts w:cs="Arial"/>
          <w:szCs w:val="22"/>
        </w:rPr>
        <w:t>1</w:t>
      </w:r>
      <w:r w:rsidR="006518C8" w:rsidRPr="003D28F0">
        <w:rPr>
          <w:rFonts w:cs="Arial"/>
          <w:szCs w:val="22"/>
        </w:rPr>
        <w:t>1</w:t>
      </w:r>
      <w:r w:rsidRPr="003D28F0">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w:t>
      </w:r>
      <w:r w:rsidR="00DA499C">
        <w:rPr>
          <w:rFonts w:cs="Arial"/>
          <w:szCs w:val="22"/>
        </w:rPr>
        <w:t xml:space="preserve"> </w:t>
      </w:r>
      <w:proofErr w:type="spellStart"/>
      <w:r w:rsidR="00621038">
        <w:rPr>
          <w:rFonts w:cs="Arial"/>
          <w:szCs w:val="22"/>
        </w:rPr>
        <w:t>Уржумов</w:t>
      </w:r>
      <w:bookmarkStart w:id="0" w:name="_GoBack"/>
      <w:bookmarkEnd w:id="0"/>
      <w:proofErr w:type="spellEnd"/>
    </w:p>
    <w:sectPr w:rsidR="00EF1336" w:rsidSect="00827BE2">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5096" w:rsidRDefault="00E15096" w:rsidP="00FB07D9">
      <w:pPr>
        <w:spacing w:before="0"/>
      </w:pPr>
      <w:r>
        <w:separator/>
      </w:r>
    </w:p>
  </w:endnote>
  <w:endnote w:type="continuationSeparator" w:id="0">
    <w:p w:rsidR="00E15096" w:rsidRDefault="00E1509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016" w:rsidRDefault="00E12016">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5096" w:rsidRDefault="00E15096" w:rsidP="00FB07D9">
      <w:pPr>
        <w:spacing w:before="0"/>
      </w:pPr>
      <w:r>
        <w:separator/>
      </w:r>
    </w:p>
  </w:footnote>
  <w:footnote w:type="continuationSeparator" w:id="0">
    <w:p w:rsidR="00E15096" w:rsidRDefault="00E15096"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51A02C92"/>
    <w:multiLevelType w:val="hybridMultilevel"/>
    <w:tmpl w:val="038A2982"/>
    <w:lvl w:ilvl="0" w:tplc="5A1682F2">
      <w:start w:val="3"/>
      <w:numFmt w:val="decimal"/>
      <w:lvlText w:val="%1."/>
      <w:lvlJc w:val="left"/>
      <w:pPr>
        <w:ind w:left="1229" w:hanging="360"/>
      </w:pPr>
      <w:rPr>
        <w:rFonts w:hint="default"/>
      </w:rPr>
    </w:lvl>
    <w:lvl w:ilvl="1" w:tplc="04190019" w:tentative="1">
      <w:start w:val="1"/>
      <w:numFmt w:val="lowerLetter"/>
      <w:lvlText w:val="%2."/>
      <w:lvlJc w:val="left"/>
      <w:pPr>
        <w:ind w:left="1949" w:hanging="360"/>
      </w:pPr>
    </w:lvl>
    <w:lvl w:ilvl="2" w:tplc="0419001B" w:tentative="1">
      <w:start w:val="1"/>
      <w:numFmt w:val="lowerRoman"/>
      <w:lvlText w:val="%3."/>
      <w:lvlJc w:val="right"/>
      <w:pPr>
        <w:ind w:left="2669" w:hanging="180"/>
      </w:pPr>
    </w:lvl>
    <w:lvl w:ilvl="3" w:tplc="0419000F" w:tentative="1">
      <w:start w:val="1"/>
      <w:numFmt w:val="decimal"/>
      <w:lvlText w:val="%4."/>
      <w:lvlJc w:val="left"/>
      <w:pPr>
        <w:ind w:left="3389" w:hanging="360"/>
      </w:pPr>
    </w:lvl>
    <w:lvl w:ilvl="4" w:tplc="04190019" w:tentative="1">
      <w:start w:val="1"/>
      <w:numFmt w:val="lowerLetter"/>
      <w:lvlText w:val="%5."/>
      <w:lvlJc w:val="left"/>
      <w:pPr>
        <w:ind w:left="4109" w:hanging="360"/>
      </w:pPr>
    </w:lvl>
    <w:lvl w:ilvl="5" w:tplc="0419001B" w:tentative="1">
      <w:start w:val="1"/>
      <w:numFmt w:val="lowerRoman"/>
      <w:lvlText w:val="%6."/>
      <w:lvlJc w:val="right"/>
      <w:pPr>
        <w:ind w:left="4829" w:hanging="180"/>
      </w:pPr>
    </w:lvl>
    <w:lvl w:ilvl="6" w:tplc="0419000F" w:tentative="1">
      <w:start w:val="1"/>
      <w:numFmt w:val="decimal"/>
      <w:lvlText w:val="%7."/>
      <w:lvlJc w:val="left"/>
      <w:pPr>
        <w:ind w:left="5549" w:hanging="360"/>
      </w:pPr>
    </w:lvl>
    <w:lvl w:ilvl="7" w:tplc="04190019" w:tentative="1">
      <w:start w:val="1"/>
      <w:numFmt w:val="lowerLetter"/>
      <w:lvlText w:val="%8."/>
      <w:lvlJc w:val="left"/>
      <w:pPr>
        <w:ind w:left="6269" w:hanging="360"/>
      </w:pPr>
    </w:lvl>
    <w:lvl w:ilvl="8" w:tplc="0419001B" w:tentative="1">
      <w:start w:val="1"/>
      <w:numFmt w:val="lowerRoman"/>
      <w:lvlText w:val="%9."/>
      <w:lvlJc w:val="right"/>
      <w:pPr>
        <w:ind w:left="6989" w:hanging="180"/>
      </w:pPr>
    </w:lvl>
  </w:abstractNum>
  <w:abstractNum w:abstractNumId="13"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662A206D"/>
    <w:multiLevelType w:val="hybridMultilevel"/>
    <w:tmpl w:val="6F907750"/>
    <w:lvl w:ilvl="0" w:tplc="A1DCFA86">
      <w:start w:val="1"/>
      <w:numFmt w:val="bullet"/>
      <w:lvlText w:val=""/>
      <w:lvlJc w:val="left"/>
      <w:pPr>
        <w:ind w:left="3054"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6"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4"/>
  </w:num>
  <w:num w:numId="3">
    <w:abstractNumId w:val="0"/>
  </w:num>
  <w:num w:numId="4">
    <w:abstractNumId w:val="2"/>
  </w:num>
  <w:num w:numId="5">
    <w:abstractNumId w:val="9"/>
  </w:num>
  <w:num w:numId="6">
    <w:abstractNumId w:val="10"/>
  </w:num>
  <w:num w:numId="7">
    <w:abstractNumId w:val="13"/>
  </w:num>
  <w:num w:numId="8">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A4C"/>
    <w:rsid w:val="00000D51"/>
    <w:rsid w:val="00000D87"/>
    <w:rsid w:val="00000E4A"/>
    <w:rsid w:val="00001B7F"/>
    <w:rsid w:val="000022B3"/>
    <w:rsid w:val="000025AA"/>
    <w:rsid w:val="00003055"/>
    <w:rsid w:val="0000334A"/>
    <w:rsid w:val="00003B40"/>
    <w:rsid w:val="00003C26"/>
    <w:rsid w:val="0000497D"/>
    <w:rsid w:val="00004A95"/>
    <w:rsid w:val="00005C73"/>
    <w:rsid w:val="00006559"/>
    <w:rsid w:val="000065E0"/>
    <w:rsid w:val="00007D71"/>
    <w:rsid w:val="000100CD"/>
    <w:rsid w:val="00010CB6"/>
    <w:rsid w:val="000112DE"/>
    <w:rsid w:val="00011CD6"/>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BE6"/>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2AE"/>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BF8"/>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68F"/>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7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516"/>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57"/>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26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29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C54"/>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CFA"/>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6FC"/>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68"/>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645"/>
    <w:rsid w:val="00325799"/>
    <w:rsid w:val="00325B33"/>
    <w:rsid w:val="00325D09"/>
    <w:rsid w:val="00325E5F"/>
    <w:rsid w:val="003260E1"/>
    <w:rsid w:val="0032620B"/>
    <w:rsid w:val="003262D9"/>
    <w:rsid w:val="003263EC"/>
    <w:rsid w:val="00326516"/>
    <w:rsid w:val="00326589"/>
    <w:rsid w:val="00326E9E"/>
    <w:rsid w:val="00326EB9"/>
    <w:rsid w:val="0032746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BA0"/>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AD1"/>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19A"/>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CCE"/>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8FE"/>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28F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9AA"/>
    <w:rsid w:val="003F6A4D"/>
    <w:rsid w:val="003F6AD9"/>
    <w:rsid w:val="003F6ED7"/>
    <w:rsid w:val="004001B1"/>
    <w:rsid w:val="00400E0D"/>
    <w:rsid w:val="004011D4"/>
    <w:rsid w:val="00401595"/>
    <w:rsid w:val="00401B5F"/>
    <w:rsid w:val="00401CE7"/>
    <w:rsid w:val="00402091"/>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0A79"/>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07E"/>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3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133"/>
    <w:rsid w:val="005312AB"/>
    <w:rsid w:val="005316D2"/>
    <w:rsid w:val="0053180C"/>
    <w:rsid w:val="00531C53"/>
    <w:rsid w:val="00532122"/>
    <w:rsid w:val="00532547"/>
    <w:rsid w:val="00532818"/>
    <w:rsid w:val="00532AE0"/>
    <w:rsid w:val="00532D51"/>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2EBA"/>
    <w:rsid w:val="00573C18"/>
    <w:rsid w:val="00573CE0"/>
    <w:rsid w:val="00573D83"/>
    <w:rsid w:val="005740AD"/>
    <w:rsid w:val="00574950"/>
    <w:rsid w:val="00574BC9"/>
    <w:rsid w:val="005756B3"/>
    <w:rsid w:val="00575706"/>
    <w:rsid w:val="00575A12"/>
    <w:rsid w:val="005763AA"/>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0A2"/>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9ED"/>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72A"/>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394A"/>
    <w:rsid w:val="005F3C6A"/>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25"/>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0C5"/>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38A"/>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09A"/>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9A"/>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7F1"/>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58B"/>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0D93"/>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27BE2"/>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6FA7"/>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312"/>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B48"/>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039"/>
    <w:rsid w:val="008E41E1"/>
    <w:rsid w:val="008E42F4"/>
    <w:rsid w:val="008E4452"/>
    <w:rsid w:val="008E4F3E"/>
    <w:rsid w:val="008E5607"/>
    <w:rsid w:val="008E58F2"/>
    <w:rsid w:val="008E5A57"/>
    <w:rsid w:val="008E60D5"/>
    <w:rsid w:val="008E6215"/>
    <w:rsid w:val="008E6675"/>
    <w:rsid w:val="008E70B2"/>
    <w:rsid w:val="008E71A0"/>
    <w:rsid w:val="008E736D"/>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86E"/>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206"/>
    <w:rsid w:val="00910348"/>
    <w:rsid w:val="00910515"/>
    <w:rsid w:val="0091083C"/>
    <w:rsid w:val="00910D0E"/>
    <w:rsid w:val="00910DBB"/>
    <w:rsid w:val="00911180"/>
    <w:rsid w:val="0091119E"/>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0D20"/>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27999"/>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A98"/>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525"/>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4DD"/>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920"/>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4F0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50"/>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5DF6"/>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1F"/>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B73"/>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4B7B"/>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5DE"/>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46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06A"/>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94A"/>
    <w:rsid w:val="00C33D2D"/>
    <w:rsid w:val="00C3415B"/>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50F"/>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6BF7"/>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AB8"/>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D6B"/>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2016"/>
    <w:rsid w:val="00E135EB"/>
    <w:rsid w:val="00E14050"/>
    <w:rsid w:val="00E14490"/>
    <w:rsid w:val="00E1484A"/>
    <w:rsid w:val="00E14B02"/>
    <w:rsid w:val="00E14D08"/>
    <w:rsid w:val="00E15096"/>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5F29"/>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09B"/>
    <w:rsid w:val="00E666F7"/>
    <w:rsid w:val="00E66A15"/>
    <w:rsid w:val="00E671EC"/>
    <w:rsid w:val="00E679F0"/>
    <w:rsid w:val="00E67A15"/>
    <w:rsid w:val="00E702AB"/>
    <w:rsid w:val="00E7042E"/>
    <w:rsid w:val="00E712E2"/>
    <w:rsid w:val="00E71AA1"/>
    <w:rsid w:val="00E7208E"/>
    <w:rsid w:val="00E72A62"/>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48B"/>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035"/>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4FB"/>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B1A5D"/>
  <w15:docId w15:val="{7E2C1B9D-E727-43E8-A96E-ADE81E66A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 w:id="184667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3" Type="http://schemas.openxmlformats.org/officeDocument/2006/relationships/settings" Target="settings.xml"/><Relationship Id="rId7" Type="http://schemas.openxmlformats.org/officeDocument/2006/relationships/hyperlink" Target="mailto:ProkofievaE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2792</Words>
  <Characters>15919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2018-10-22T12:46:00Z</cp:lastPrinted>
  <dcterms:created xsi:type="dcterms:W3CDTF">2019-01-28T11:03:00Z</dcterms:created>
  <dcterms:modified xsi:type="dcterms:W3CDTF">2019-01-28T11:03:00Z</dcterms:modified>
</cp:coreProperties>
</file>